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18941FBA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154CDB">
        <w:rPr>
          <w:rFonts w:ascii="Garamond" w:hAnsi="Garamond"/>
          <w:sz w:val="24"/>
          <w:szCs w:val="24"/>
        </w:rPr>
        <w:t>50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094A8556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54CDB" w:rsidRPr="003B03B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https://zakazky.zcu.cz/contract_display_4939.html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459E98D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9D4DDF">
        <w:rPr>
          <w:rFonts w:ascii="Garamond" w:hAnsi="Garamond" w:cs="Arial"/>
          <w:sz w:val="22"/>
          <w:szCs w:val="22"/>
        </w:rPr>
        <w:t>0</w:t>
      </w:r>
      <w:r w:rsidR="00154CDB">
        <w:rPr>
          <w:rFonts w:ascii="Garamond" w:hAnsi="Garamond" w:cs="Arial"/>
          <w:sz w:val="22"/>
          <w:szCs w:val="22"/>
        </w:rPr>
        <w:t>5</w:t>
      </w:r>
      <w:r w:rsidR="009D4DDF">
        <w:rPr>
          <w:rFonts w:ascii="Garamond" w:hAnsi="Garamond" w:cs="Arial"/>
          <w:sz w:val="22"/>
          <w:szCs w:val="22"/>
        </w:rPr>
        <w:t>.11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154CDB">
        <w:rPr>
          <w:rFonts w:ascii="Garamond" w:hAnsi="Garamond" w:cs="Arial"/>
          <w:sz w:val="22"/>
          <w:szCs w:val="22"/>
        </w:rPr>
        <w:t>0</w:t>
      </w:r>
      <w:bookmarkStart w:id="1" w:name="_GoBack"/>
      <w:bookmarkEnd w:id="1"/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F2AAA" w14:textId="77777777" w:rsidR="00250E43" w:rsidRDefault="00250E43" w:rsidP="00795AAC">
      <w:r>
        <w:separator/>
      </w:r>
    </w:p>
  </w:endnote>
  <w:endnote w:type="continuationSeparator" w:id="0">
    <w:p w14:paraId="39AE64DB" w14:textId="77777777" w:rsidR="00250E43" w:rsidRDefault="00250E4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09EBC" w14:textId="77777777" w:rsidR="00250E43" w:rsidRDefault="00250E43" w:rsidP="00795AAC">
      <w:r>
        <w:separator/>
      </w:r>
    </w:p>
  </w:footnote>
  <w:footnote w:type="continuationSeparator" w:id="0">
    <w:p w14:paraId="0578115D" w14:textId="77777777" w:rsidR="00250E43" w:rsidRDefault="00250E4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052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4CDB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0E43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07E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77E7F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39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1afPVtgHilFIXnZauGKwGT7HnV0rLmJ16c9uqvZIEHk=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zZr4WA3MkO4srp4Xn4Q49MJD3JQ1Nty+uTxDhTWxiCM=</DigestValue>
    </Reference>
  </SignedInfo>
  <SignatureValue>qispeHTJsSdWVMkF1EFBI359z5BnkAFLiThQ1fbzOxtwvRg8Qak2LPeClUsCAa5lb8TvlKrCMSZ/
SwnB22Zu4MGoi3JZB/2KpCIcPkfGyRn667xgnP851dgf0sNfGEfakd9kWwTzXzHLXj2SGVq62tD5
7c6kWL42HjmolJQQ+0EfsLjUVNspnPrY295R5eMHuehHNM/4g/eghvJPuOmW2mVVOe7+D9TcLNXk
z0lsP9cLRRl+C83W2ldpVlRGUo6WWGyOsdNmKj8CAAWUlQSeLIW+TNUFkOQwh1H7aBJyt6poE5Xk
y/gErAk2cLt/Kx9MM1C9f3TADW/hUovW3/+IdA==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crSuHwTIyfnRVZtOs9t1QMcNOBzgwqEjUSRV9FMy+lA=</DigestValue>
      </Reference>
      <Reference URI="/word/document.xml?ContentType=application/vnd.openxmlformats-officedocument.wordprocessingml.document.main+xml">
        <DigestMethod Algorithm="http://www.w3.org/2001/04/xmlenc#sha256"/>
        <DigestValue>XAzF5at47mEwdoxgBwaCRqTz3vjgoXsNICLF4gWWQFI=</DigestValue>
      </Reference>
      <Reference URI="/word/endnotes.xml?ContentType=application/vnd.openxmlformats-officedocument.wordprocessingml.endnotes+xml">
        <DigestMethod Algorithm="http://www.w3.org/2001/04/xmlenc#sha256"/>
        <DigestValue>9vB/jJM2g2Rr/D7EACp3fJf43ofCoPzZ+bVpj2T52XM=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Ql0bqadxAoLCEJ3pX1MXKUVpcfhDs+dXMzgCF1yQnmU=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aGA8mXXQgqpDpYHJpIDLGVX1AmVXcft8bos6eiSTyPA=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2021-10-25T07:32:34Z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2021-10-25T07:32:34Z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6C4627-C9FD-4642-80C7-23B7E9A8E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8</cp:revision>
  <cp:lastPrinted>2018-08-08T13:48:00Z</cp:lastPrinted>
  <dcterms:created xsi:type="dcterms:W3CDTF">2021-09-20T07:59:00Z</dcterms:created>
  <dcterms:modified xsi:type="dcterms:W3CDTF">2021-10-25T07:32:00Z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